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EF1" w:rsidRDefault="0059383A" w:rsidP="0059383A">
      <w:pPr>
        <w:jc w:val="center"/>
        <w:rPr>
          <w:rFonts w:ascii="Century Gothic" w:hAnsi="Century Gothic"/>
          <w:b/>
        </w:rPr>
      </w:pPr>
      <w:r w:rsidRPr="0059383A">
        <w:rPr>
          <w:rFonts w:ascii="Century Gothic" w:hAnsi="Century Gothic"/>
          <w:b/>
        </w:rPr>
        <w:t>Creating a New Canteen Menu</w:t>
      </w:r>
    </w:p>
    <w:p w:rsidR="0059383A" w:rsidRDefault="0059383A" w:rsidP="0059383A">
      <w:pPr>
        <w:jc w:val="center"/>
        <w:rPr>
          <w:rFonts w:ascii="Century Gothic" w:hAnsi="Century Gothic"/>
          <w:b/>
        </w:rPr>
      </w:pPr>
    </w:p>
    <w:p w:rsidR="0059383A" w:rsidRDefault="0059383A" w:rsidP="0059383A">
      <w:pPr>
        <w:jc w:val="center"/>
        <w:rPr>
          <w:rFonts w:ascii="Century Gothic" w:hAnsi="Century Gothic"/>
          <w:b/>
        </w:rPr>
      </w:pPr>
    </w:p>
    <w:p w:rsidR="0059383A" w:rsidRDefault="0059383A" w:rsidP="0059383A">
      <w:pPr>
        <w:jc w:val="center"/>
        <w:rPr>
          <w:rFonts w:ascii="Century Gothic" w:hAnsi="Century Gothic"/>
          <w:b/>
        </w:rPr>
      </w:pPr>
    </w:p>
    <w:p w:rsidR="0059383A" w:rsidRDefault="0059383A" w:rsidP="0059383A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Design Brief </w:t>
      </w:r>
    </w:p>
    <w:p w:rsidR="0059383A" w:rsidRDefault="0059383A" w:rsidP="0059383A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You are to create a new Menu for Mount Carmel.</w:t>
      </w:r>
    </w:p>
    <w:p w:rsidR="0059383A" w:rsidRDefault="0059383A" w:rsidP="0059383A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Include prices for each category  </w:t>
      </w:r>
    </w:p>
    <w:p w:rsidR="0059383A" w:rsidRDefault="0059383A" w:rsidP="0059383A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5 or more foods per category </w:t>
      </w:r>
    </w:p>
    <w:p w:rsidR="0059383A" w:rsidRDefault="0059383A" w:rsidP="0059383A">
      <w:pPr>
        <w:jc w:val="center"/>
        <w:rPr>
          <w:rFonts w:ascii="Century Gothic" w:hAnsi="Century Gothic"/>
          <w:b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Lucida Sans" w:hAnsi="Lucida Sans" w:cs="Lucida Sans"/>
          <w:b/>
          <w:bCs/>
          <w:sz w:val="32"/>
          <w:szCs w:val="32"/>
        </w:rPr>
        <w:t>Fruit</w:t>
      </w: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Lucida Sans" w:hAnsi="Lucida Sans" w:cs="Lucida Sans"/>
          <w:b/>
          <w:bCs/>
          <w:sz w:val="32"/>
          <w:szCs w:val="32"/>
        </w:rPr>
        <w:t>Fun Snacks</w:t>
      </w: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Lucida Sans" w:hAnsi="Lucida Sans" w:cs="Lucida Sans"/>
          <w:b/>
          <w:bCs/>
          <w:sz w:val="32"/>
          <w:szCs w:val="32"/>
        </w:rPr>
        <w:t>Salads</w:t>
      </w: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Lucida Sans" w:hAnsi="Lucida Sans" w:cs="Lucida Sans"/>
          <w:b/>
          <w:bCs/>
          <w:sz w:val="32"/>
          <w:szCs w:val="32"/>
        </w:rPr>
        <w:t>Sandwiches</w:t>
      </w: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Lucida Sans" w:hAnsi="Lucida Sans" w:cs="Lucida Sans"/>
          <w:b/>
          <w:bCs/>
          <w:sz w:val="32"/>
          <w:szCs w:val="32"/>
        </w:rPr>
        <w:t>Hot food</w:t>
      </w: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Lucida Sans" w:hAnsi="Lucida Sans" w:cs="Lucida Sans"/>
          <w:b/>
          <w:bCs/>
          <w:sz w:val="32"/>
          <w:szCs w:val="32"/>
        </w:rPr>
        <w:t>Dairy</w:t>
      </w: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Lucida Sans" w:hAnsi="Lucida Sans" w:cs="Lucida Sans"/>
          <w:b/>
          <w:bCs/>
          <w:sz w:val="32"/>
          <w:szCs w:val="32"/>
        </w:rPr>
        <w:t>Drinks</w:t>
      </w: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59383A" w:rsidRDefault="0059383A" w:rsidP="0059383A">
      <w:pPr>
        <w:widowControl w:val="0"/>
        <w:autoSpaceDE w:val="0"/>
        <w:autoSpaceDN w:val="0"/>
        <w:adjustRightInd w:val="0"/>
        <w:jc w:val="center"/>
        <w:rPr>
          <w:rFonts w:ascii="Lucida Sans" w:hAnsi="Lucida Sans" w:cs="Lucida Sans"/>
          <w:sz w:val="32"/>
          <w:szCs w:val="32"/>
        </w:rPr>
      </w:pPr>
      <w:r>
        <w:rPr>
          <w:rFonts w:ascii="Lucida Sans" w:hAnsi="Lucida Sans" w:cs="Lucida Sans"/>
          <w:b/>
          <w:bCs/>
          <w:sz w:val="32"/>
          <w:szCs w:val="32"/>
        </w:rPr>
        <w:t>Extras</w:t>
      </w:r>
    </w:p>
    <w:p w:rsidR="0059383A" w:rsidRDefault="0059383A" w:rsidP="0059383A">
      <w:pPr>
        <w:widowControl w:val="0"/>
        <w:autoSpaceDE w:val="0"/>
        <w:autoSpaceDN w:val="0"/>
        <w:adjustRightInd w:val="0"/>
      </w:pPr>
    </w:p>
    <w:p w:rsidR="0059383A" w:rsidRDefault="0059383A"/>
    <w:sectPr w:rsidR="0059383A" w:rsidSect="009E5898"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09C70C1"/>
    <w:multiLevelType w:val="hybridMultilevel"/>
    <w:tmpl w:val="C83E9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3A"/>
    <w:rsid w:val="001E5EF1"/>
    <w:rsid w:val="0059383A"/>
    <w:rsid w:val="009E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CAD1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8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Macintosh Word</Application>
  <DocSecurity>0</DocSecurity>
  <Lines>1</Lines>
  <Paragraphs>1</Paragraphs>
  <ScaleCrop>false</ScaleCrop>
  <Company>Catholic Education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1</cp:revision>
  <dcterms:created xsi:type="dcterms:W3CDTF">2012-05-17T04:12:00Z</dcterms:created>
  <dcterms:modified xsi:type="dcterms:W3CDTF">2012-05-17T04:15:00Z</dcterms:modified>
</cp:coreProperties>
</file>